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2526A2A6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720863">
        <w:rPr>
          <w:rFonts w:ascii="Calibri" w:hAnsi="Calibri" w:cs="Calibri"/>
          <w:bCs/>
          <w:sz w:val="24"/>
        </w:rPr>
        <w:t xml:space="preserve">nº </w:t>
      </w:r>
      <w:r w:rsidR="00F33167" w:rsidRPr="00720863">
        <w:rPr>
          <w:rFonts w:ascii="Calibri" w:hAnsi="Calibri" w:cs="Calibri"/>
          <w:bCs/>
          <w:sz w:val="24"/>
        </w:rPr>
        <w:t>1344</w:t>
      </w:r>
      <w:r w:rsidRPr="00720863">
        <w:rPr>
          <w:rFonts w:ascii="Calibri" w:hAnsi="Calibri" w:cs="Calibri"/>
          <w:bCs/>
          <w:sz w:val="24"/>
        </w:rPr>
        <w:t>/202</w:t>
      </w:r>
      <w:r w:rsidR="003618FC" w:rsidRPr="00720863">
        <w:rPr>
          <w:rFonts w:ascii="Calibri" w:hAnsi="Calibri" w:cs="Calibri"/>
          <w:bCs/>
          <w:sz w:val="24"/>
        </w:rPr>
        <w:t>5</w:t>
      </w:r>
    </w:p>
    <w:p w14:paraId="476DAA2D" w14:textId="64EF7BF0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7B34810C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="00F57547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F57547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27BF23AC" w14:textId="77777777" w:rsidR="00F57547" w:rsidRPr="00F57547" w:rsidRDefault="00F57547" w:rsidP="00F57547"/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2EDB3405" w:rsidR="00746E60" w:rsidRDefault="008E3981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F57547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5A86BEAA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55E52CA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3B81020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774FA351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>Órgão Gerenciador</w:t>
      </w:r>
    </w:p>
    <w:p w14:paraId="453958D4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Fundação Universidade do Estado de Santa Catarina</w:t>
      </w:r>
    </w:p>
    <w:p w14:paraId="4411A757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8A1597E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44D84C7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7D00EB09" w14:textId="28F7A76A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KELLY CRISTINA RIBEIRO </w:t>
      </w:r>
    </w:p>
    <w:p w14:paraId="5876328F" w14:textId="73BB8C43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CNPJ 45.108.563/0001-36</w:t>
      </w:r>
    </w:p>
    <w:p w14:paraId="497E898A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E559F5D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66F5B10" w14:textId="3FDE4DA6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1C2092B4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SOLUGOV COMERCIO E SERVICOS LTDA </w:t>
      </w:r>
    </w:p>
    <w:p w14:paraId="43C22A95" w14:textId="21DFA744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CNPJ 51.487.626/0001-05</w:t>
      </w:r>
    </w:p>
    <w:p w14:paraId="205AA775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</w:p>
    <w:p w14:paraId="63CECA28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AE87E5C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2B40213C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THC ASSESSORIA E TECNOLOGIA LTDA </w:t>
      </w:r>
    </w:p>
    <w:p w14:paraId="06D55261" w14:textId="7A445A10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CNPJ 37.912.883/0001-16</w:t>
      </w:r>
    </w:p>
    <w:p w14:paraId="6F129B00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7B8FC4F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0C60704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6035C124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>PW SOLUÇÕES EM TECNOLOGIA DA INFORMAÇÃO LTDA</w:t>
      </w:r>
    </w:p>
    <w:p w14:paraId="795095FB" w14:textId="2BFB3BE6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 xml:space="preserve"> CNPJ 29.781.167/0001-19</w:t>
      </w:r>
    </w:p>
    <w:p w14:paraId="6F0E56D4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22E5014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396C894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2E935DB1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PRATIKA SOLUCOES LTDA </w:t>
      </w:r>
    </w:p>
    <w:p w14:paraId="0B465101" w14:textId="75508F38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 xml:space="preserve"> CNPJ 41.387.558/0001-59</w:t>
      </w:r>
    </w:p>
    <w:p w14:paraId="11C66820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F2B70B4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39E4CE9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1459B13C" w14:textId="77777777" w:rsidR="00F57547" w:rsidRDefault="00F57547" w:rsidP="00F57547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LICITAPRO CONSULTORIA LTDA </w:t>
      </w:r>
    </w:p>
    <w:p w14:paraId="31F6F63A" w14:textId="668EEE52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CNPJ 60.342.095/0001-53</w:t>
      </w:r>
    </w:p>
    <w:p w14:paraId="11C41763" w14:textId="77777777" w:rsid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B5D54D7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A50CA1D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5445D5B2" w14:textId="77777777" w:rsidR="00F57547" w:rsidRDefault="00F57547" w:rsidP="00746E60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ADEMAR PEREIRA SIQUEIRA JUNIOR </w:t>
      </w:r>
    </w:p>
    <w:p w14:paraId="7C24C9B4" w14:textId="0AA76E79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 </w:t>
      </w:r>
      <w:r w:rsidRPr="00F57547">
        <w:rPr>
          <w:rFonts w:ascii="Calibri" w:hAnsi="Calibri" w:cs="Calibri"/>
          <w:i/>
          <w:iCs/>
          <w:sz w:val="22"/>
        </w:rPr>
        <w:t>CNPJ 38.323.446/0001-20</w:t>
      </w:r>
    </w:p>
    <w:p w14:paraId="37348AB1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CF95A55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EED20BA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296B8662" w14:textId="77777777" w:rsidR="00F57547" w:rsidRDefault="00F57547" w:rsidP="00746E60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SIMULARE SISTEMAS DE INFORMAÇÕES LTDA </w:t>
      </w:r>
    </w:p>
    <w:p w14:paraId="696EE8FD" w14:textId="61197A09" w:rsidR="00F57547" w:rsidRP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 </w:t>
      </w:r>
      <w:r w:rsidRPr="00F57547">
        <w:rPr>
          <w:rFonts w:ascii="Calibri" w:hAnsi="Calibri" w:cs="Calibri"/>
          <w:i/>
          <w:iCs/>
          <w:sz w:val="22"/>
        </w:rPr>
        <w:t>CNPJ 09.529.916/0001-08</w:t>
      </w:r>
    </w:p>
    <w:p w14:paraId="1780B5C5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928DB5F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26004E2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5A9D83AC" w14:textId="77777777" w:rsidR="00F57547" w:rsidRDefault="00F57547" w:rsidP="00746E60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VIRTUAL AUTOMACAO LTDA </w:t>
      </w:r>
    </w:p>
    <w:p w14:paraId="45B09564" w14:textId="5819389B" w:rsidR="00F57547" w:rsidRP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 </w:t>
      </w:r>
      <w:r w:rsidRPr="00F57547">
        <w:rPr>
          <w:rFonts w:ascii="Calibri" w:hAnsi="Calibri" w:cs="Calibri"/>
          <w:i/>
          <w:iCs/>
          <w:sz w:val="22"/>
        </w:rPr>
        <w:t>CNPJ 00.250.388/0001-89</w:t>
      </w:r>
    </w:p>
    <w:p w14:paraId="51C70CCE" w14:textId="77777777" w:rsidR="00F57547" w:rsidRDefault="00F57547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8ED8083" w14:textId="77777777" w:rsidR="00F57547" w:rsidRDefault="00F57547" w:rsidP="00F57547">
      <w:pPr>
        <w:ind w:right="27"/>
        <w:rPr>
          <w:rFonts w:ascii="Calibri" w:hAnsi="Calibri" w:cs="Calibri"/>
          <w:i/>
          <w:iCs/>
          <w:sz w:val="22"/>
        </w:rPr>
      </w:pPr>
    </w:p>
    <w:p w14:paraId="6A67E459" w14:textId="77777777" w:rsidR="00F57547" w:rsidRPr="00F57547" w:rsidRDefault="00F57547" w:rsidP="00F57547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F57547">
        <w:rPr>
          <w:rFonts w:ascii="Calibri" w:hAnsi="Calibri" w:cs="Calibri"/>
          <w:i/>
          <w:iCs/>
          <w:sz w:val="22"/>
        </w:rPr>
        <w:t>(Assinatura Digital)</w:t>
      </w:r>
    </w:p>
    <w:p w14:paraId="6C0F0897" w14:textId="77777777" w:rsidR="00F57547" w:rsidRDefault="00F57547" w:rsidP="00746E60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BRASIL BRAILLE INFORMATICA LTDA </w:t>
      </w:r>
    </w:p>
    <w:p w14:paraId="56BCE587" w14:textId="38C15764" w:rsidR="00FC5800" w:rsidRPr="005711D8" w:rsidRDefault="00F57547" w:rsidP="003078D3">
      <w:pPr>
        <w:ind w:right="27"/>
        <w:jc w:val="center"/>
        <w:rPr>
          <w:rFonts w:ascii="Calibri" w:hAnsi="Calibri" w:cs="Calibri"/>
        </w:rPr>
      </w:pPr>
      <w:r w:rsidRPr="00F57547">
        <w:rPr>
          <w:rFonts w:ascii="Calibri" w:hAnsi="Calibri" w:cs="Calibri"/>
          <w:b/>
          <w:bCs/>
          <w:i/>
          <w:iCs/>
          <w:sz w:val="22"/>
        </w:rPr>
        <w:t xml:space="preserve"> </w:t>
      </w:r>
      <w:r w:rsidRPr="00F57547">
        <w:rPr>
          <w:rFonts w:ascii="Calibri" w:hAnsi="Calibri" w:cs="Calibri"/>
          <w:i/>
          <w:iCs/>
          <w:sz w:val="22"/>
        </w:rPr>
        <w:t>CNPJ 46.760.974/0001-7</w:t>
      </w:r>
      <w:r w:rsidR="003078D3">
        <w:rPr>
          <w:rFonts w:ascii="Calibri" w:hAnsi="Calibri" w:cs="Calibri"/>
          <w:i/>
          <w:iCs/>
          <w:sz w:val="22"/>
        </w:rPr>
        <w:t>4</w:t>
      </w:r>
    </w:p>
    <w:sectPr w:rsidR="00FC5800" w:rsidRPr="005711D8" w:rsidSect="00F57547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6A57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8D3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0904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58FD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2054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665"/>
    <w:rsid w:val="00710CE9"/>
    <w:rsid w:val="00716036"/>
    <w:rsid w:val="0071767A"/>
    <w:rsid w:val="00720863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3981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4BB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2919"/>
    <w:rsid w:val="00D752FF"/>
    <w:rsid w:val="00D758E6"/>
    <w:rsid w:val="00D773AC"/>
    <w:rsid w:val="00D8184A"/>
    <w:rsid w:val="00D83709"/>
    <w:rsid w:val="00D84E0F"/>
    <w:rsid w:val="00D87318"/>
    <w:rsid w:val="00D9045C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3167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547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4D0904"/>
    <w:rsid w:val="00505832"/>
    <w:rsid w:val="0054441A"/>
    <w:rsid w:val="005F14F9"/>
    <w:rsid w:val="006738B0"/>
    <w:rsid w:val="00695DD5"/>
    <w:rsid w:val="006D7639"/>
    <w:rsid w:val="00712F71"/>
    <w:rsid w:val="00797AF6"/>
    <w:rsid w:val="008F6EA5"/>
    <w:rsid w:val="00930EA8"/>
    <w:rsid w:val="009A05A2"/>
    <w:rsid w:val="00A1342A"/>
    <w:rsid w:val="00A3182D"/>
    <w:rsid w:val="00AA7AFB"/>
    <w:rsid w:val="00B4559A"/>
    <w:rsid w:val="00BA2BC2"/>
    <w:rsid w:val="00D9045C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2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104</cp:revision>
  <cp:lastPrinted>2025-09-23T19:00:00Z</cp:lastPrinted>
  <dcterms:created xsi:type="dcterms:W3CDTF">2020-05-14T18:48:00Z</dcterms:created>
  <dcterms:modified xsi:type="dcterms:W3CDTF">2025-09-23T19:00:00Z</dcterms:modified>
</cp:coreProperties>
</file>